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A412D6" w14:textId="77777777" w:rsidR="00586D79" w:rsidRDefault="00586D79">
      <w:pPr>
        <w:rPr>
          <w:rFonts w:ascii="Arial" w:hAnsi="Arial"/>
        </w:rPr>
      </w:pPr>
    </w:p>
    <w:p w14:paraId="03738ED6" w14:textId="77777777" w:rsidR="00586D79" w:rsidRDefault="00586D79">
      <w:pPr>
        <w:rPr>
          <w:rFonts w:ascii="Arial" w:hAnsi="Arial"/>
        </w:rPr>
      </w:pPr>
    </w:p>
    <w:p w14:paraId="657A2D9E" w14:textId="1DCB97EF" w:rsidR="004E2CA4" w:rsidRPr="0006221F" w:rsidRDefault="0006221F">
      <w:pPr>
        <w:rPr>
          <w:rFonts w:ascii="Arial" w:eastAsia="Microsoft YaHei" w:hAnsi="Arial"/>
          <w:b/>
          <w:bCs/>
          <w:sz w:val="36"/>
          <w:szCs w:val="36"/>
          <w:u w:val="single"/>
        </w:rPr>
      </w:pPr>
      <w:r w:rsidRPr="0006221F">
        <w:rPr>
          <w:rFonts w:ascii="Arial" w:eastAsia="Microsoft YaHei" w:hAnsi="Arial"/>
          <w:b/>
          <w:bCs/>
          <w:sz w:val="36"/>
          <w:szCs w:val="36"/>
          <w:u w:val="single"/>
        </w:rPr>
        <w:t>Creating Fields</w:t>
      </w:r>
    </w:p>
    <w:p w14:paraId="14C1DAB3" w14:textId="2BD9BFB5" w:rsidR="00A3685C" w:rsidRDefault="00A3685C">
      <w:pPr>
        <w:rPr>
          <w:rFonts w:ascii="Arial" w:hAnsi="Arial"/>
        </w:rPr>
      </w:pPr>
    </w:p>
    <w:p w14:paraId="6BEFC7B6" w14:textId="77777777" w:rsidR="00586D79" w:rsidRDefault="00586D79">
      <w:pPr>
        <w:rPr>
          <w:rFonts w:ascii="Arial" w:hAnsi="Arial"/>
        </w:rPr>
      </w:pPr>
    </w:p>
    <w:p w14:paraId="581B1BBC" w14:textId="77777777" w:rsidR="001B0133" w:rsidRDefault="001B0133">
      <w:pPr>
        <w:rPr>
          <w:rFonts w:ascii="Arial" w:hAnsi="Arial"/>
        </w:rPr>
      </w:pPr>
    </w:p>
    <w:p w14:paraId="1A2B54DC" w14:textId="68AA00C1" w:rsidR="0006221F" w:rsidRDefault="00586D79" w:rsidP="001B0133">
      <w:pPr>
        <w:rPr>
          <w:rFonts w:ascii="Arial" w:hAnsi="Arial"/>
        </w:rPr>
      </w:pPr>
      <w:r w:rsidRPr="001B0133">
        <w:rPr>
          <w:rFonts w:ascii="Arial" w:hAnsi="Arial"/>
        </w:rPr>
        <w:t>&lt;&lt;name&gt;&gt;</w:t>
      </w:r>
    </w:p>
    <w:p w14:paraId="61C751BE" w14:textId="77777777" w:rsidR="001B0133" w:rsidRDefault="001B0133" w:rsidP="001B0133">
      <w:pPr>
        <w:rPr>
          <w:rFonts w:ascii="Arial" w:hAnsi="Arial"/>
        </w:rPr>
      </w:pPr>
    </w:p>
    <w:p w14:paraId="79AD902A" w14:textId="77777777" w:rsidR="001B0133" w:rsidRDefault="001B0133" w:rsidP="001B0133">
      <w:pPr>
        <w:rPr>
          <w:rFonts w:ascii="Arial" w:hAnsi="Arial"/>
        </w:rPr>
      </w:pPr>
    </w:p>
    <w:p w14:paraId="5CD74F7D" w14:textId="77777777" w:rsidR="001B0133" w:rsidRDefault="001B0133" w:rsidP="001B0133">
      <w:pPr>
        <w:rPr>
          <w:rFonts w:ascii="Arial" w:hAnsi="Arial"/>
        </w:rPr>
      </w:pPr>
    </w:p>
    <w:p w14:paraId="6B5FE99C" w14:textId="5F5473D1" w:rsidR="001B0133" w:rsidRPr="001B0133" w:rsidRDefault="001B0133" w:rsidP="001B0133">
      <w:pPr>
        <w:jc w:val="center"/>
        <w:rPr>
          <w:rFonts w:ascii="Arial" w:hAnsi="Arial"/>
          <w:b/>
          <w:bCs/>
          <w:i/>
          <w:iCs/>
          <w:color w:val="FF0000"/>
          <w:sz w:val="36"/>
          <w:szCs w:val="36"/>
        </w:rPr>
      </w:pPr>
      <w:r w:rsidRPr="001B0133">
        <w:rPr>
          <w:rFonts w:ascii="Arial" w:hAnsi="Arial"/>
          <w:b/>
          <w:bCs/>
          <w:i/>
          <w:iCs/>
          <w:color w:val="FF0000"/>
          <w:sz w:val="36"/>
          <w:szCs w:val="36"/>
        </w:rPr>
        <w:t>&lt;&lt;name&gt;&gt;</w:t>
      </w:r>
    </w:p>
    <w:p w14:paraId="0C6D6599" w14:textId="77777777" w:rsidR="001B0133" w:rsidRDefault="001B0133" w:rsidP="001B0133">
      <w:pPr>
        <w:rPr>
          <w:rFonts w:ascii="Arial" w:hAnsi="Arial"/>
        </w:rPr>
      </w:pPr>
    </w:p>
    <w:p w14:paraId="1FCF2CF8" w14:textId="77777777" w:rsidR="001B0133" w:rsidRPr="0006221F" w:rsidRDefault="001B0133" w:rsidP="001B0133">
      <w:pPr>
        <w:rPr>
          <w:rFonts w:ascii="Arial" w:hAnsi="Arial"/>
        </w:rPr>
      </w:pPr>
    </w:p>
    <w:p w14:paraId="7A9C2581" w14:textId="77777777" w:rsidR="0006221F" w:rsidRPr="0006221F" w:rsidRDefault="0006221F" w:rsidP="0006221F">
      <w:pPr>
        <w:rPr>
          <w:rFonts w:ascii="Arial" w:hAnsi="Arial"/>
          <w:color w:val="FF0000"/>
        </w:rPr>
      </w:pPr>
    </w:p>
    <w:p w14:paraId="7EF050A8" w14:textId="77777777" w:rsidR="003D6923" w:rsidRDefault="003D6923" w:rsidP="003D6923">
      <w:pPr>
        <w:rPr>
          <w:rFonts w:ascii="Arial" w:hAnsi="Arial"/>
        </w:rPr>
      </w:pPr>
    </w:p>
    <w:p w14:paraId="65759A2B" w14:textId="77777777" w:rsidR="003D6923" w:rsidRDefault="003D6923" w:rsidP="003D6923">
      <w:pPr>
        <w:rPr>
          <w:rFonts w:ascii="Arial" w:hAnsi="Arial"/>
        </w:rPr>
      </w:pPr>
    </w:p>
    <w:p w14:paraId="17019FB1" w14:textId="77777777" w:rsidR="003D6923" w:rsidRDefault="003D6923" w:rsidP="004E2CA4">
      <w:pPr>
        <w:rPr>
          <w:rFonts w:ascii="Arial" w:hAnsi="Arial"/>
        </w:rPr>
      </w:pPr>
    </w:p>
    <w:p w14:paraId="16CDA8C6" w14:textId="362ABC75" w:rsidR="003D6923" w:rsidRDefault="001B0133" w:rsidP="001B0133">
      <w:pPr>
        <w:rPr>
          <w:rFonts w:ascii="Arial" w:hAnsi="Arial"/>
        </w:rPr>
      </w:pPr>
      <w:r>
        <w:rPr>
          <w:rFonts w:ascii="Arial" w:hAnsi="Arial"/>
        </w:rPr>
        <w:t xml:space="preserve">As it happens </w:t>
      </w:r>
      <w:r w:rsidR="0006221F" w:rsidRPr="003D6923">
        <w:rPr>
          <w:rFonts w:ascii="Arial" w:hAnsi="Arial"/>
        </w:rPr>
        <w:t>&lt;&lt;</w:t>
      </w:r>
      <w:r w:rsidR="0006221F" w:rsidRPr="001B0133">
        <w:rPr>
          <w:rFonts w:ascii="Arial" w:hAnsi="Arial"/>
          <w:highlight w:val="yellow"/>
        </w:rPr>
        <w:t>name</w:t>
      </w:r>
      <w:r w:rsidR="0006221F" w:rsidRPr="003D6923">
        <w:rPr>
          <w:rFonts w:ascii="Arial" w:hAnsi="Arial"/>
        </w:rPr>
        <w:t>&gt;&gt; likes &lt;&lt;</w:t>
      </w:r>
      <w:r w:rsidRPr="001B0133">
        <w:rPr>
          <w:rFonts w:ascii="Arial" w:hAnsi="Arial"/>
          <w:highlight w:val="yellow"/>
        </w:rPr>
        <w:t>f</w:t>
      </w:r>
      <w:r w:rsidR="0006221F" w:rsidRPr="001B0133">
        <w:rPr>
          <w:rFonts w:ascii="Arial" w:hAnsi="Arial"/>
          <w:highlight w:val="yellow"/>
        </w:rPr>
        <w:t>ruit</w:t>
      </w:r>
      <w:r w:rsidR="0006221F" w:rsidRPr="003D6923">
        <w:rPr>
          <w:rFonts w:ascii="Arial" w:hAnsi="Arial"/>
        </w:rPr>
        <w:t>&gt;&gt;</w:t>
      </w:r>
      <w:r>
        <w:rPr>
          <w:rFonts w:ascii="Arial" w:hAnsi="Arial"/>
        </w:rPr>
        <w:t xml:space="preserve"> the most.</w:t>
      </w:r>
    </w:p>
    <w:p w14:paraId="4C4EE294" w14:textId="77777777" w:rsidR="001B0133" w:rsidRDefault="001B0133" w:rsidP="001B0133">
      <w:pPr>
        <w:rPr>
          <w:rFonts w:ascii="Arial" w:hAnsi="Arial"/>
        </w:rPr>
      </w:pPr>
    </w:p>
    <w:p w14:paraId="6CB15FFF" w14:textId="77777777" w:rsidR="001B0133" w:rsidRDefault="001B0133" w:rsidP="001B0133">
      <w:pPr>
        <w:rPr>
          <w:rFonts w:ascii="Arial" w:hAnsi="Arial"/>
        </w:rPr>
      </w:pPr>
    </w:p>
    <w:p w14:paraId="7B79591E" w14:textId="77777777" w:rsidR="001B0133" w:rsidRDefault="001B0133" w:rsidP="001B0133">
      <w:pPr>
        <w:rPr>
          <w:rFonts w:ascii="Arial" w:hAnsi="Arial"/>
        </w:rPr>
      </w:pPr>
    </w:p>
    <w:p w14:paraId="5BACD421" w14:textId="77777777" w:rsidR="001B0133" w:rsidRPr="001B0133" w:rsidRDefault="001B0133" w:rsidP="001B0133">
      <w:pPr>
        <w:rPr>
          <w:rFonts w:ascii="Arial" w:hAnsi="Arial"/>
        </w:rPr>
      </w:pPr>
    </w:p>
    <w:p w14:paraId="795CD286" w14:textId="77777777" w:rsidR="001B0133" w:rsidRPr="001B0133" w:rsidRDefault="001B0133" w:rsidP="001B0133">
      <w:pPr>
        <w:rPr>
          <w:rFonts w:ascii="Arial" w:hAnsi="Arial"/>
        </w:rPr>
      </w:pPr>
    </w:p>
    <w:p w14:paraId="79055DFB" w14:textId="3FAE05D2" w:rsidR="001B0133" w:rsidRPr="001B0133" w:rsidRDefault="001B0133" w:rsidP="001B0133">
      <w:pPr>
        <w:rPr>
          <w:rFonts w:ascii="Arial" w:hAnsi="Arial"/>
        </w:rPr>
      </w:pPr>
      <w:r w:rsidRPr="001B0133">
        <w:rPr>
          <w:rFonts w:ascii="Arial" w:hAnsi="Arial"/>
        </w:rPr>
        <w:t>&lt;&lt;</w:t>
      </w:r>
      <w:proofErr w:type="spellStart"/>
      <w:r w:rsidRPr="001B0133">
        <w:rPr>
          <w:rFonts w:ascii="Arial" w:hAnsi="Arial"/>
          <w:b/>
          <w:bCs/>
          <w:color w:val="33CCFF"/>
        </w:rPr>
        <w:t>cs_true</w:t>
      </w:r>
      <w:proofErr w:type="spellEnd"/>
      <w:r w:rsidRPr="001B0133">
        <w:rPr>
          <w:rFonts w:ascii="Arial" w:hAnsi="Arial"/>
        </w:rPr>
        <w:t>&gt;&gt;</w:t>
      </w:r>
    </w:p>
    <w:p w14:paraId="5DF35766" w14:textId="77777777" w:rsidR="001B0133" w:rsidRPr="001B0133" w:rsidRDefault="001B0133" w:rsidP="001B0133">
      <w:pPr>
        <w:rPr>
          <w:rFonts w:ascii="Arial" w:hAnsi="Arial"/>
        </w:rPr>
      </w:pPr>
    </w:p>
    <w:p w14:paraId="5B6CCF93" w14:textId="77777777" w:rsidR="001B0133" w:rsidRPr="001B0133" w:rsidRDefault="001B0133" w:rsidP="001B0133">
      <w:pPr>
        <w:rPr>
          <w:rFonts w:ascii="Arial" w:hAnsi="Arial"/>
        </w:rPr>
      </w:pPr>
      <w:r w:rsidRPr="001B0133">
        <w:rPr>
          <w:rFonts w:ascii="Arial" w:hAnsi="Arial"/>
        </w:rPr>
        <w:t xml:space="preserve">Lorem ipsum </w:t>
      </w:r>
      <w:proofErr w:type="spellStart"/>
      <w:r w:rsidRPr="001B0133">
        <w:rPr>
          <w:rFonts w:ascii="Arial" w:hAnsi="Arial"/>
        </w:rPr>
        <w:t>dolor</w:t>
      </w:r>
      <w:proofErr w:type="spellEnd"/>
      <w:r w:rsidRPr="001B0133">
        <w:rPr>
          <w:rFonts w:ascii="Arial" w:hAnsi="Arial"/>
        </w:rPr>
        <w:t xml:space="preserve"> sit </w:t>
      </w:r>
      <w:proofErr w:type="spellStart"/>
      <w:r w:rsidRPr="001B0133">
        <w:rPr>
          <w:rFonts w:ascii="Arial" w:hAnsi="Arial"/>
        </w:rPr>
        <w:t>amet</w:t>
      </w:r>
      <w:proofErr w:type="spellEnd"/>
      <w:r w:rsidRPr="001B0133">
        <w:rPr>
          <w:rFonts w:ascii="Arial" w:hAnsi="Arial"/>
        </w:rPr>
        <w:t xml:space="preserve">, </w:t>
      </w:r>
      <w:proofErr w:type="spellStart"/>
      <w:r w:rsidRPr="001B0133">
        <w:rPr>
          <w:rFonts w:ascii="Arial" w:hAnsi="Arial"/>
        </w:rPr>
        <w:t>consectetur</w:t>
      </w:r>
      <w:proofErr w:type="spellEnd"/>
      <w:r w:rsidRPr="001B0133">
        <w:rPr>
          <w:rFonts w:ascii="Arial" w:hAnsi="Arial"/>
        </w:rPr>
        <w:t xml:space="preserve"> </w:t>
      </w:r>
      <w:proofErr w:type="spellStart"/>
      <w:r w:rsidRPr="001B0133">
        <w:rPr>
          <w:rFonts w:ascii="Arial" w:hAnsi="Arial"/>
        </w:rPr>
        <w:t>adipiscing</w:t>
      </w:r>
      <w:proofErr w:type="spellEnd"/>
      <w:r w:rsidRPr="001B0133">
        <w:rPr>
          <w:rFonts w:ascii="Arial" w:hAnsi="Arial"/>
        </w:rPr>
        <w:t xml:space="preserve"> </w:t>
      </w:r>
      <w:proofErr w:type="spellStart"/>
      <w:r w:rsidRPr="001B0133">
        <w:rPr>
          <w:rFonts w:ascii="Arial" w:hAnsi="Arial"/>
        </w:rPr>
        <w:t>elit</w:t>
      </w:r>
      <w:proofErr w:type="spellEnd"/>
      <w:r w:rsidRPr="001B0133">
        <w:rPr>
          <w:rFonts w:ascii="Arial" w:hAnsi="Arial"/>
        </w:rPr>
        <w:t xml:space="preserve">, sed do </w:t>
      </w:r>
      <w:proofErr w:type="spellStart"/>
      <w:r w:rsidRPr="001B0133">
        <w:rPr>
          <w:rFonts w:ascii="Arial" w:hAnsi="Arial"/>
        </w:rPr>
        <w:t>eiusmod</w:t>
      </w:r>
      <w:proofErr w:type="spellEnd"/>
      <w:r w:rsidRPr="001B0133">
        <w:rPr>
          <w:rFonts w:ascii="Arial" w:hAnsi="Arial"/>
        </w:rPr>
        <w:t xml:space="preserve"> </w:t>
      </w:r>
      <w:proofErr w:type="spellStart"/>
      <w:r w:rsidRPr="001B0133">
        <w:rPr>
          <w:rFonts w:ascii="Arial" w:hAnsi="Arial"/>
        </w:rPr>
        <w:t>tempor</w:t>
      </w:r>
      <w:proofErr w:type="spellEnd"/>
      <w:r w:rsidRPr="001B0133">
        <w:rPr>
          <w:rFonts w:ascii="Arial" w:hAnsi="Arial"/>
        </w:rPr>
        <w:t xml:space="preserve"> </w:t>
      </w:r>
      <w:proofErr w:type="spellStart"/>
      <w:r w:rsidRPr="001B0133">
        <w:rPr>
          <w:rFonts w:ascii="Arial" w:hAnsi="Arial"/>
        </w:rPr>
        <w:t>incididunt</w:t>
      </w:r>
      <w:proofErr w:type="spellEnd"/>
      <w:r w:rsidRPr="001B0133">
        <w:rPr>
          <w:rFonts w:ascii="Arial" w:hAnsi="Arial"/>
        </w:rPr>
        <w:t xml:space="preserve"> </w:t>
      </w:r>
      <w:proofErr w:type="spellStart"/>
      <w:r w:rsidRPr="001B0133">
        <w:rPr>
          <w:rFonts w:ascii="Arial" w:hAnsi="Arial"/>
        </w:rPr>
        <w:t>ut</w:t>
      </w:r>
      <w:proofErr w:type="spellEnd"/>
      <w:r w:rsidRPr="001B0133">
        <w:rPr>
          <w:rFonts w:ascii="Arial" w:hAnsi="Arial"/>
        </w:rPr>
        <w:t xml:space="preserve"> labore et dolore magna </w:t>
      </w:r>
      <w:proofErr w:type="spellStart"/>
      <w:r w:rsidRPr="001B0133">
        <w:rPr>
          <w:rFonts w:ascii="Arial" w:hAnsi="Arial"/>
        </w:rPr>
        <w:t>aliqua</w:t>
      </w:r>
      <w:proofErr w:type="spellEnd"/>
      <w:r w:rsidRPr="001B0133">
        <w:rPr>
          <w:rFonts w:ascii="Arial" w:hAnsi="Arial"/>
        </w:rPr>
        <w:t xml:space="preserve">. Ut </w:t>
      </w:r>
      <w:proofErr w:type="spellStart"/>
      <w:r w:rsidRPr="001B0133">
        <w:rPr>
          <w:rFonts w:ascii="Arial" w:hAnsi="Arial"/>
        </w:rPr>
        <w:t>enim</w:t>
      </w:r>
      <w:proofErr w:type="spellEnd"/>
      <w:r w:rsidRPr="001B0133">
        <w:rPr>
          <w:rFonts w:ascii="Arial" w:hAnsi="Arial"/>
        </w:rPr>
        <w:t xml:space="preserve"> ad minim </w:t>
      </w:r>
      <w:proofErr w:type="spellStart"/>
      <w:r w:rsidRPr="001B0133">
        <w:rPr>
          <w:rFonts w:ascii="Arial" w:hAnsi="Arial"/>
        </w:rPr>
        <w:t>veniam</w:t>
      </w:r>
      <w:proofErr w:type="spellEnd"/>
      <w:r w:rsidRPr="001B0133">
        <w:rPr>
          <w:rFonts w:ascii="Arial" w:hAnsi="Arial"/>
        </w:rPr>
        <w:t xml:space="preserve">, </w:t>
      </w:r>
      <w:proofErr w:type="spellStart"/>
      <w:r w:rsidRPr="001B0133">
        <w:rPr>
          <w:rFonts w:ascii="Arial" w:hAnsi="Arial"/>
        </w:rPr>
        <w:t>quis</w:t>
      </w:r>
      <w:proofErr w:type="spellEnd"/>
      <w:r w:rsidRPr="001B0133">
        <w:rPr>
          <w:rFonts w:ascii="Arial" w:hAnsi="Arial"/>
        </w:rPr>
        <w:t xml:space="preserve"> </w:t>
      </w:r>
      <w:proofErr w:type="spellStart"/>
      <w:r w:rsidRPr="001B0133">
        <w:rPr>
          <w:rFonts w:ascii="Arial" w:hAnsi="Arial"/>
        </w:rPr>
        <w:t>nostrud</w:t>
      </w:r>
      <w:proofErr w:type="spellEnd"/>
      <w:r w:rsidRPr="001B0133">
        <w:rPr>
          <w:rFonts w:ascii="Arial" w:hAnsi="Arial"/>
        </w:rPr>
        <w:t xml:space="preserve"> exercitation </w:t>
      </w:r>
      <w:proofErr w:type="spellStart"/>
      <w:r w:rsidRPr="001B0133">
        <w:rPr>
          <w:rFonts w:ascii="Arial" w:hAnsi="Arial"/>
        </w:rPr>
        <w:t>ullamco</w:t>
      </w:r>
      <w:proofErr w:type="spellEnd"/>
      <w:r w:rsidRPr="001B0133">
        <w:rPr>
          <w:rFonts w:ascii="Arial" w:hAnsi="Arial"/>
        </w:rPr>
        <w:t xml:space="preserve"> </w:t>
      </w:r>
      <w:proofErr w:type="spellStart"/>
      <w:r w:rsidRPr="001B0133">
        <w:rPr>
          <w:rFonts w:ascii="Arial" w:hAnsi="Arial"/>
        </w:rPr>
        <w:t>laboris</w:t>
      </w:r>
      <w:proofErr w:type="spellEnd"/>
      <w:r w:rsidRPr="001B0133">
        <w:rPr>
          <w:rFonts w:ascii="Arial" w:hAnsi="Arial"/>
        </w:rPr>
        <w:t xml:space="preserve"> nisi </w:t>
      </w:r>
      <w:proofErr w:type="spellStart"/>
      <w:r w:rsidRPr="001B0133">
        <w:rPr>
          <w:rFonts w:ascii="Arial" w:hAnsi="Arial"/>
        </w:rPr>
        <w:t>ut</w:t>
      </w:r>
      <w:proofErr w:type="spellEnd"/>
      <w:r w:rsidRPr="001B0133">
        <w:rPr>
          <w:rFonts w:ascii="Arial" w:hAnsi="Arial"/>
        </w:rPr>
        <w:t xml:space="preserve"> </w:t>
      </w:r>
      <w:proofErr w:type="spellStart"/>
      <w:r w:rsidRPr="001B0133">
        <w:rPr>
          <w:rFonts w:ascii="Arial" w:hAnsi="Arial"/>
        </w:rPr>
        <w:t>aliquip</w:t>
      </w:r>
      <w:proofErr w:type="spellEnd"/>
      <w:r w:rsidRPr="001B0133">
        <w:rPr>
          <w:rFonts w:ascii="Arial" w:hAnsi="Arial"/>
        </w:rPr>
        <w:t xml:space="preserve"> ex </w:t>
      </w:r>
      <w:proofErr w:type="spellStart"/>
      <w:r w:rsidRPr="001B0133">
        <w:rPr>
          <w:rFonts w:ascii="Arial" w:hAnsi="Arial"/>
        </w:rPr>
        <w:t>ea</w:t>
      </w:r>
      <w:proofErr w:type="spellEnd"/>
      <w:r w:rsidRPr="001B0133">
        <w:rPr>
          <w:rFonts w:ascii="Arial" w:hAnsi="Arial"/>
        </w:rPr>
        <w:t xml:space="preserve"> </w:t>
      </w:r>
      <w:proofErr w:type="spellStart"/>
      <w:r w:rsidRPr="001B0133">
        <w:rPr>
          <w:rFonts w:ascii="Arial" w:hAnsi="Arial"/>
        </w:rPr>
        <w:t>commodo</w:t>
      </w:r>
      <w:proofErr w:type="spellEnd"/>
      <w:r w:rsidRPr="001B0133">
        <w:rPr>
          <w:rFonts w:ascii="Arial" w:hAnsi="Arial"/>
        </w:rPr>
        <w:t xml:space="preserve"> </w:t>
      </w:r>
      <w:proofErr w:type="spellStart"/>
      <w:r w:rsidRPr="001B0133">
        <w:rPr>
          <w:rFonts w:ascii="Arial" w:hAnsi="Arial"/>
        </w:rPr>
        <w:t>consequat</w:t>
      </w:r>
      <w:proofErr w:type="spellEnd"/>
      <w:r w:rsidRPr="001B0133">
        <w:rPr>
          <w:rFonts w:ascii="Arial" w:hAnsi="Arial"/>
        </w:rPr>
        <w:t>.</w:t>
      </w:r>
    </w:p>
    <w:p w14:paraId="78642D57" w14:textId="77777777" w:rsidR="001B0133" w:rsidRPr="001B0133" w:rsidRDefault="001B0133" w:rsidP="001B0133">
      <w:pPr>
        <w:rPr>
          <w:rFonts w:ascii="Arial" w:hAnsi="Arial"/>
        </w:rPr>
      </w:pPr>
    </w:p>
    <w:p w14:paraId="75E76C98" w14:textId="462D6DF7" w:rsidR="001B0133" w:rsidRPr="001B0133" w:rsidRDefault="001B0133" w:rsidP="001B0133">
      <w:pPr>
        <w:rPr>
          <w:rFonts w:ascii="Arial" w:hAnsi="Arial"/>
        </w:rPr>
      </w:pPr>
      <w:r w:rsidRPr="001B0133">
        <w:rPr>
          <w:rFonts w:ascii="Arial" w:hAnsi="Arial"/>
        </w:rPr>
        <w:t>&lt;&lt;</w:t>
      </w:r>
      <w:proofErr w:type="spellStart"/>
      <w:r>
        <w:rPr>
          <w:rFonts w:ascii="Arial" w:hAnsi="Arial"/>
          <w:b/>
          <w:bCs/>
          <w:color w:val="33CCFF"/>
        </w:rPr>
        <w:t>e</w:t>
      </w:r>
      <w:r w:rsidRPr="001B0133">
        <w:rPr>
          <w:rFonts w:ascii="Arial" w:hAnsi="Arial"/>
          <w:b/>
          <w:bCs/>
          <w:color w:val="33CCFF"/>
        </w:rPr>
        <w:t>s_true</w:t>
      </w:r>
      <w:proofErr w:type="spellEnd"/>
      <w:r w:rsidRPr="001B0133">
        <w:rPr>
          <w:rFonts w:ascii="Arial" w:hAnsi="Arial"/>
        </w:rPr>
        <w:t>&gt;&gt;</w:t>
      </w:r>
    </w:p>
    <w:p w14:paraId="5DC0C900" w14:textId="77777777" w:rsidR="001B0133" w:rsidRPr="001B0133" w:rsidRDefault="001B0133" w:rsidP="001B0133">
      <w:pPr>
        <w:rPr>
          <w:rFonts w:ascii="Arial" w:hAnsi="Arial"/>
        </w:rPr>
      </w:pPr>
    </w:p>
    <w:p w14:paraId="47EBE49C" w14:textId="77777777" w:rsidR="001B0133" w:rsidRPr="001B0133" w:rsidRDefault="001B0133" w:rsidP="001B0133">
      <w:pPr>
        <w:rPr>
          <w:rFonts w:ascii="Arial" w:hAnsi="Arial"/>
        </w:rPr>
      </w:pPr>
    </w:p>
    <w:sectPr w:rsidR="001B0133" w:rsidRPr="001B0133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69011437"/>
    <w:multiLevelType w:val="hybridMultilevel"/>
    <w:tmpl w:val="B1B04C8E"/>
    <w:lvl w:ilvl="0" w:tplc="4C5A962A">
      <w:start w:val="1"/>
      <w:numFmt w:val="decimal"/>
      <w:lvlText w:val="%1."/>
      <w:lvlJc w:val="left"/>
      <w:pPr>
        <w:ind w:left="644" w:hanging="360"/>
      </w:pPr>
      <w:rPr>
        <w:i w:val="0"/>
        <w:iCs w:val="0"/>
        <w:color w:val="auto"/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5182336">
    <w:abstractNumId w:val="0"/>
  </w:num>
  <w:num w:numId="2" w16cid:durableId="183907094">
    <w:abstractNumId w:val="1"/>
  </w:num>
  <w:num w:numId="3" w16cid:durableId="158623581">
    <w:abstractNumId w:val="2"/>
  </w:num>
  <w:num w:numId="4" w16cid:durableId="2722490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WR_DATA" w:val="&lt;23.2.0.30:119&gt;eJzNjDkOgDAMwHhKlb3lWhja8haOFCpBihJAPB+Y+AKebdv2Whd1IktM5KA0BSikIY2RJgfHHnQDrbc9dvxZVW0qU5j6cc+ONR1rj/zEoBgDo8xacEg0igNdgrcbpxAXFJV7m78rn/2FGyGWJdY="/>
    <w:docVar w:name="WR_METADATA_KEY" w:val="6c5d7e11-78e7-4f84-8403-4129d1f9469f"/>
  </w:docVars>
  <w:rsids>
    <w:rsidRoot w:val="00D21A5D"/>
    <w:rsid w:val="000516AC"/>
    <w:rsid w:val="0006221F"/>
    <w:rsid w:val="000C2328"/>
    <w:rsid w:val="000D03FB"/>
    <w:rsid w:val="0010006F"/>
    <w:rsid w:val="00104B65"/>
    <w:rsid w:val="00107F63"/>
    <w:rsid w:val="00110522"/>
    <w:rsid w:val="00114D22"/>
    <w:rsid w:val="00120D2C"/>
    <w:rsid w:val="00127154"/>
    <w:rsid w:val="00137F7A"/>
    <w:rsid w:val="00157BAE"/>
    <w:rsid w:val="00163CAF"/>
    <w:rsid w:val="001946AE"/>
    <w:rsid w:val="001B0133"/>
    <w:rsid w:val="001B1A6F"/>
    <w:rsid w:val="001B494B"/>
    <w:rsid w:val="001C0C00"/>
    <w:rsid w:val="001C2DD2"/>
    <w:rsid w:val="001E062B"/>
    <w:rsid w:val="002124F5"/>
    <w:rsid w:val="002355AA"/>
    <w:rsid w:val="00273287"/>
    <w:rsid w:val="00286811"/>
    <w:rsid w:val="002A57ED"/>
    <w:rsid w:val="002B1FFA"/>
    <w:rsid w:val="002C2E03"/>
    <w:rsid w:val="002C3A80"/>
    <w:rsid w:val="002E640F"/>
    <w:rsid w:val="003363B7"/>
    <w:rsid w:val="003476BB"/>
    <w:rsid w:val="00350B7D"/>
    <w:rsid w:val="00380917"/>
    <w:rsid w:val="00383AC4"/>
    <w:rsid w:val="0038491C"/>
    <w:rsid w:val="003A37E7"/>
    <w:rsid w:val="003B509E"/>
    <w:rsid w:val="003D6923"/>
    <w:rsid w:val="004330D6"/>
    <w:rsid w:val="00471E78"/>
    <w:rsid w:val="004C56FB"/>
    <w:rsid w:val="004E2CA4"/>
    <w:rsid w:val="004F1EA4"/>
    <w:rsid w:val="005229A4"/>
    <w:rsid w:val="00546821"/>
    <w:rsid w:val="00555307"/>
    <w:rsid w:val="005600EF"/>
    <w:rsid w:val="00585E63"/>
    <w:rsid w:val="00586D79"/>
    <w:rsid w:val="00590FA2"/>
    <w:rsid w:val="005D19AE"/>
    <w:rsid w:val="005E56F4"/>
    <w:rsid w:val="00615F4B"/>
    <w:rsid w:val="00615FCF"/>
    <w:rsid w:val="0063287A"/>
    <w:rsid w:val="006379E0"/>
    <w:rsid w:val="006D41B4"/>
    <w:rsid w:val="006D58D6"/>
    <w:rsid w:val="007318D0"/>
    <w:rsid w:val="00746499"/>
    <w:rsid w:val="00762D2A"/>
    <w:rsid w:val="00772AA3"/>
    <w:rsid w:val="00792A3C"/>
    <w:rsid w:val="007A3A06"/>
    <w:rsid w:val="007A49B0"/>
    <w:rsid w:val="007D5326"/>
    <w:rsid w:val="007E2610"/>
    <w:rsid w:val="007F286A"/>
    <w:rsid w:val="0080305A"/>
    <w:rsid w:val="00847412"/>
    <w:rsid w:val="00851DC8"/>
    <w:rsid w:val="0086660A"/>
    <w:rsid w:val="008714F0"/>
    <w:rsid w:val="0088057E"/>
    <w:rsid w:val="00895434"/>
    <w:rsid w:val="008A1395"/>
    <w:rsid w:val="008A625E"/>
    <w:rsid w:val="008E7CA6"/>
    <w:rsid w:val="008F34C5"/>
    <w:rsid w:val="009109E0"/>
    <w:rsid w:val="0092545E"/>
    <w:rsid w:val="00941518"/>
    <w:rsid w:val="00967A8C"/>
    <w:rsid w:val="009907CA"/>
    <w:rsid w:val="009969BD"/>
    <w:rsid w:val="009A2569"/>
    <w:rsid w:val="009A71B8"/>
    <w:rsid w:val="009B1336"/>
    <w:rsid w:val="009B6056"/>
    <w:rsid w:val="009C0B08"/>
    <w:rsid w:val="009D4609"/>
    <w:rsid w:val="009E2CF9"/>
    <w:rsid w:val="009E2ED7"/>
    <w:rsid w:val="009F4550"/>
    <w:rsid w:val="00A10210"/>
    <w:rsid w:val="00A24F9A"/>
    <w:rsid w:val="00A3685C"/>
    <w:rsid w:val="00A76AC3"/>
    <w:rsid w:val="00A93C97"/>
    <w:rsid w:val="00AB2D81"/>
    <w:rsid w:val="00AF334E"/>
    <w:rsid w:val="00AF756D"/>
    <w:rsid w:val="00B1568F"/>
    <w:rsid w:val="00B60290"/>
    <w:rsid w:val="00B63312"/>
    <w:rsid w:val="00B64D68"/>
    <w:rsid w:val="00B65699"/>
    <w:rsid w:val="00B77582"/>
    <w:rsid w:val="00BB1B4F"/>
    <w:rsid w:val="00BE7DE7"/>
    <w:rsid w:val="00C20DEE"/>
    <w:rsid w:val="00C373AA"/>
    <w:rsid w:val="00C76925"/>
    <w:rsid w:val="00CA45DD"/>
    <w:rsid w:val="00CB7DFB"/>
    <w:rsid w:val="00CC5F77"/>
    <w:rsid w:val="00CE1CEE"/>
    <w:rsid w:val="00CF3790"/>
    <w:rsid w:val="00D14B3B"/>
    <w:rsid w:val="00D16D75"/>
    <w:rsid w:val="00D21A5D"/>
    <w:rsid w:val="00D43655"/>
    <w:rsid w:val="00D66955"/>
    <w:rsid w:val="00DC2359"/>
    <w:rsid w:val="00E21870"/>
    <w:rsid w:val="00E35637"/>
    <w:rsid w:val="00E77EC0"/>
    <w:rsid w:val="00EB0B5B"/>
    <w:rsid w:val="00EB6F03"/>
    <w:rsid w:val="00ED5E50"/>
    <w:rsid w:val="00ED73C4"/>
    <w:rsid w:val="00EE422C"/>
    <w:rsid w:val="00EF588B"/>
    <w:rsid w:val="00F161A0"/>
    <w:rsid w:val="00F2644A"/>
    <w:rsid w:val="00F52E58"/>
    <w:rsid w:val="00F57572"/>
    <w:rsid w:val="00F904F3"/>
    <w:rsid w:val="00F94814"/>
    <w:rsid w:val="00FE054C"/>
    <w:rsid w:val="00FE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F2DBD3C"/>
  <w15:chartTrackingRefBased/>
  <w15:docId w15:val="{D7EDB626-CCD2-45DB-8879-8E8474871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ListParagraph">
    <w:name w:val="List Paragraph"/>
    <w:basedOn w:val="Normal"/>
    <w:uiPriority w:val="34"/>
    <w:qFormat/>
    <w:rsid w:val="0006221F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60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0FFA23-176F-4E38-923F-1D4267A57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 Hughes</dc:creator>
  <cp:keywords/>
  <dc:description/>
  <cp:lastModifiedBy>Graham</cp:lastModifiedBy>
  <cp:revision>4</cp:revision>
  <cp:lastPrinted>1899-12-31T16:00:00Z</cp:lastPrinted>
  <dcterms:created xsi:type="dcterms:W3CDTF">2024-12-09T03:58:00Z</dcterms:created>
  <dcterms:modified xsi:type="dcterms:W3CDTF">2024-12-09T04:16:00Z</dcterms:modified>
</cp:coreProperties>
</file>